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5503FCD" w:rsidR="00742C11" w:rsidRPr="00742C11" w:rsidRDefault="00742C11" w:rsidP="00A8557F">
      <w:pPr>
        <w:pStyle w:val="Nr"/>
      </w:pPr>
      <w:r w:rsidRPr="00742C11">
        <w:t xml:space="preserve">Część nr </w:t>
      </w:r>
      <w:r w:rsidR="00EB3A05">
        <w:t>5</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EB3A05"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EB3A05"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B3A05"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B3A05"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EB3A05"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1430"/>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84"/>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A05"/>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